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5089EC3" w14:textId="77777777" w:rsidR="00E23263" w:rsidRPr="00E23263" w:rsidRDefault="00E23263" w:rsidP="00E23263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23263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1 168R Przecław - Rydzów </w:t>
      </w:r>
    </w:p>
    <w:p w14:paraId="1D079609" w14:textId="66BF9B85" w:rsidR="006A48AF" w:rsidRDefault="00E23263" w:rsidP="00E23263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23263">
        <w:rPr>
          <w:rFonts w:ascii="Arial" w:hAnsi="Arial" w:cs="Arial"/>
          <w:b/>
          <w:bCs/>
          <w:sz w:val="22"/>
          <w:szCs w:val="22"/>
          <w:lang w:val="pl-PL" w:eastAsia="pl-PL"/>
        </w:rPr>
        <w:t>od  km 0+000 do km 0+660 - ul. Wenecka w m. Przecław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FF271C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FF271C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FF271C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FF271C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FF271C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FF271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FF271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FF271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FF271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4F782C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4F782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E589D" w14:textId="77777777" w:rsidR="00F02756" w:rsidRDefault="00F02756" w:rsidP="00AC1A4B">
      <w:r>
        <w:separator/>
      </w:r>
    </w:p>
  </w:endnote>
  <w:endnote w:type="continuationSeparator" w:id="0">
    <w:p w14:paraId="1C45282F" w14:textId="77777777" w:rsidR="00F02756" w:rsidRDefault="00F0275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D9E03" w14:textId="77777777" w:rsidR="00F02756" w:rsidRDefault="00F02756" w:rsidP="00AC1A4B">
      <w:r>
        <w:separator/>
      </w:r>
    </w:p>
  </w:footnote>
  <w:footnote w:type="continuationSeparator" w:id="0">
    <w:p w14:paraId="6EE072DC" w14:textId="77777777" w:rsidR="00F02756" w:rsidRDefault="00F0275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23264E0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23263">
      <w:rPr>
        <w:rFonts w:ascii="Calibri" w:hAnsi="Calibri"/>
        <w:b/>
        <w:bCs/>
        <w:color w:val="4F81BD"/>
        <w:sz w:val="18"/>
        <w:szCs w:val="18"/>
        <w:lang w:val="pl-PL" w:eastAsia="ar-SA"/>
      </w:rPr>
      <w:t>40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2021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2AF9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4F782C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312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1535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263"/>
    <w:rsid w:val="00E23A00"/>
    <w:rsid w:val="00E3036A"/>
    <w:rsid w:val="00E334B8"/>
    <w:rsid w:val="00E34751"/>
    <w:rsid w:val="00E42204"/>
    <w:rsid w:val="00E435E0"/>
    <w:rsid w:val="00E456DD"/>
    <w:rsid w:val="00E537A2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756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271C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15</cp:revision>
  <cp:lastPrinted>2021-01-22T11:33:00Z</cp:lastPrinted>
  <dcterms:created xsi:type="dcterms:W3CDTF">2021-02-17T13:20:00Z</dcterms:created>
  <dcterms:modified xsi:type="dcterms:W3CDTF">2021-07-28T09:41:00Z</dcterms:modified>
</cp:coreProperties>
</file>